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bookmarkStart w:id="0" w:name="_GoBack"/>
            <w:bookmarkEnd w:id="0"/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2192B1CE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4317B">
        <w:rPr>
          <w:rFonts w:ascii="Arial" w:hAnsi="Arial" w:cs="Arial"/>
          <w:sz w:val="22"/>
          <w:szCs w:val="22"/>
          <w:lang w:val="pl-PL"/>
        </w:rPr>
        <w:t>2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6FBD1F8E" w:rsidR="006A411C" w:rsidRPr="00584D44" w:rsidRDefault="0044317B" w:rsidP="00F2475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44317B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1 143R Gawłuszowice – Chrząstów – Mielec w</w:t>
      </w:r>
      <w:r w:rsidR="00033092"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44317B">
        <w:rPr>
          <w:rFonts w:ascii="Arial" w:hAnsi="Arial" w:cs="Arial"/>
          <w:b/>
          <w:bCs/>
          <w:sz w:val="22"/>
          <w:szCs w:val="22"/>
          <w:lang w:val="pl-PL" w:eastAsia="pl-PL"/>
        </w:rPr>
        <w:t>m.</w:t>
      </w:r>
      <w:r w:rsidR="00033092"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44317B">
        <w:rPr>
          <w:rFonts w:ascii="Arial" w:hAnsi="Arial" w:cs="Arial"/>
          <w:b/>
          <w:bCs/>
          <w:sz w:val="22"/>
          <w:szCs w:val="22"/>
          <w:lang w:val="pl-PL" w:eastAsia="pl-PL"/>
        </w:rPr>
        <w:t>Chrząstów i Złotniki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98A93D" w14:textId="77777777" w:rsidR="00B24E42" w:rsidRDefault="00B24E42" w:rsidP="00AC1A4B">
      <w:r>
        <w:separator/>
      </w:r>
    </w:p>
  </w:endnote>
  <w:endnote w:type="continuationSeparator" w:id="0">
    <w:p w14:paraId="348D18A3" w14:textId="77777777" w:rsidR="00B24E42" w:rsidRDefault="00B24E4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1517B2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1517B2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F31A3F" w14:textId="77777777" w:rsidR="00B24E42" w:rsidRDefault="00B24E42" w:rsidP="00AC1A4B">
      <w:r>
        <w:separator/>
      </w:r>
    </w:p>
  </w:footnote>
  <w:footnote w:type="continuationSeparator" w:id="0">
    <w:p w14:paraId="69395A5B" w14:textId="77777777" w:rsidR="00B24E42" w:rsidRDefault="00B24E4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6548D9B1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517B2">
      <w:rPr>
        <w:rFonts w:ascii="Calibri" w:hAnsi="Calibri"/>
        <w:b/>
        <w:bCs/>
        <w:color w:val="4F81BD"/>
        <w:sz w:val="18"/>
        <w:szCs w:val="18"/>
        <w:lang w:val="pl-PL" w:eastAsia="ar-SA"/>
      </w:rPr>
      <w:t>55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5E6A9-87E9-4E74-8072-68BE21D10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2021-01-22T11:33:00Z</cp:lastPrinted>
  <dcterms:created xsi:type="dcterms:W3CDTF">2021-02-17T13:12:00Z</dcterms:created>
  <dcterms:modified xsi:type="dcterms:W3CDTF">2022-07-19T08:33:00Z</dcterms:modified>
</cp:coreProperties>
</file>